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2AC83" w14:textId="7E69DBA1" w:rsidR="00407F19" w:rsidRPr="00251071" w:rsidRDefault="00065405" w:rsidP="00A16124">
      <w:pPr>
        <w:jc w:val="right"/>
        <w:rPr>
          <w:i/>
        </w:rPr>
      </w:pPr>
      <w:r w:rsidRPr="00251071">
        <w:rPr>
          <w:i/>
        </w:rPr>
        <w:t xml:space="preserve">Załącznik nr </w:t>
      </w:r>
      <w:r w:rsidR="00A04D88">
        <w:rPr>
          <w:i/>
        </w:rPr>
        <w:t>5</w:t>
      </w:r>
      <w:r w:rsidR="00481196" w:rsidRPr="00251071">
        <w:rPr>
          <w:i/>
        </w:rPr>
        <w:t xml:space="preserve"> - </w:t>
      </w:r>
      <w:r w:rsidR="00407F19" w:rsidRPr="00251071">
        <w:rPr>
          <w:i/>
        </w:rPr>
        <w:t xml:space="preserve"> </w:t>
      </w:r>
      <w:r w:rsidR="00C70640" w:rsidRPr="00251071">
        <w:rPr>
          <w:i/>
        </w:rPr>
        <w:t>Wiedza i doświadczenie</w:t>
      </w:r>
    </w:p>
    <w:p w14:paraId="3860D81C" w14:textId="77777777" w:rsidR="00407F19" w:rsidRPr="00251071" w:rsidRDefault="00407F19" w:rsidP="00407F19">
      <w:pPr>
        <w:jc w:val="right"/>
        <w:rPr>
          <w:b/>
        </w:rPr>
      </w:pPr>
    </w:p>
    <w:p w14:paraId="764F7EB0" w14:textId="77777777" w:rsidR="00407F19" w:rsidRPr="00251071" w:rsidRDefault="00407F19" w:rsidP="00407F19">
      <w:pPr>
        <w:ind w:right="10600"/>
      </w:pPr>
    </w:p>
    <w:p w14:paraId="62BC21F1" w14:textId="77777777" w:rsidR="00407F19" w:rsidRPr="00251071" w:rsidRDefault="00407F19" w:rsidP="00407F19">
      <w:pPr>
        <w:ind w:right="10600"/>
      </w:pPr>
    </w:p>
    <w:p w14:paraId="666F0C11" w14:textId="77777777" w:rsidR="00407F19" w:rsidRPr="00251071" w:rsidRDefault="00407F19" w:rsidP="00407F19">
      <w:pPr>
        <w:ind w:right="10600"/>
      </w:pPr>
    </w:p>
    <w:p w14:paraId="4D2EC922" w14:textId="209B3F62" w:rsidR="00407F19" w:rsidRPr="00251071" w:rsidRDefault="00C93A0F" w:rsidP="004F368F">
      <w:pPr>
        <w:ind w:right="10206"/>
        <w:jc w:val="center"/>
      </w:pPr>
      <w:r w:rsidRPr="00251071">
        <w:t>………………………………………</w:t>
      </w:r>
    </w:p>
    <w:p w14:paraId="16E6F8D8" w14:textId="77BF005B" w:rsidR="00407F19" w:rsidRPr="00251071" w:rsidRDefault="00407F19" w:rsidP="00407F19">
      <w:pPr>
        <w:ind w:right="10600"/>
        <w:jc w:val="center"/>
      </w:pPr>
      <w:r w:rsidRPr="00251071">
        <w:t xml:space="preserve">(pieczęć </w:t>
      </w:r>
      <w:r w:rsidR="008A24BC" w:rsidRPr="00251071">
        <w:t>Oferenta</w:t>
      </w:r>
      <w:r w:rsidRPr="00251071">
        <w:t>)</w:t>
      </w:r>
    </w:p>
    <w:p w14:paraId="5BCE894F" w14:textId="77777777" w:rsidR="00407F19" w:rsidRPr="00251071" w:rsidRDefault="00407F19" w:rsidP="00407F19">
      <w:pPr>
        <w:spacing w:line="360" w:lineRule="auto"/>
        <w:jc w:val="center"/>
        <w:rPr>
          <w:b/>
        </w:rPr>
      </w:pPr>
    </w:p>
    <w:p w14:paraId="1D767F6E" w14:textId="3D8908F0" w:rsidR="00407F19" w:rsidRDefault="00407F19" w:rsidP="00407F19">
      <w:pPr>
        <w:spacing w:line="360" w:lineRule="auto"/>
        <w:jc w:val="center"/>
        <w:rPr>
          <w:b/>
        </w:rPr>
      </w:pPr>
    </w:p>
    <w:p w14:paraId="4D28B19C" w14:textId="77777777" w:rsidR="00B10AF0" w:rsidRPr="00251071" w:rsidRDefault="00B10AF0" w:rsidP="00407F19">
      <w:pPr>
        <w:spacing w:line="360" w:lineRule="auto"/>
        <w:jc w:val="center"/>
        <w:rPr>
          <w:b/>
        </w:rPr>
      </w:pPr>
    </w:p>
    <w:p w14:paraId="66036FBB" w14:textId="44C16EEC" w:rsidR="00407F19" w:rsidRPr="00251071" w:rsidRDefault="00407F19" w:rsidP="00407F19">
      <w:pPr>
        <w:spacing w:line="360" w:lineRule="auto"/>
        <w:jc w:val="center"/>
        <w:rPr>
          <w:b/>
        </w:rPr>
      </w:pPr>
      <w:r w:rsidRPr="00251071">
        <w:rPr>
          <w:b/>
        </w:rPr>
        <w:t>Oświadczenie o spełnieniu warunku wiedzy i doświadczenia</w:t>
      </w:r>
    </w:p>
    <w:p w14:paraId="7F7C9D0B" w14:textId="77777777" w:rsidR="00A86921" w:rsidRPr="00251071" w:rsidRDefault="00A86921" w:rsidP="002A34A1">
      <w:pPr>
        <w:jc w:val="both"/>
      </w:pPr>
    </w:p>
    <w:p w14:paraId="0364EB6C" w14:textId="3DFE1CEB" w:rsidR="00B10AF0" w:rsidRDefault="00407F19" w:rsidP="001F564B">
      <w:pPr>
        <w:jc w:val="both"/>
        <w:rPr>
          <w:color w:val="000000"/>
        </w:rPr>
      </w:pPr>
      <w:r w:rsidRPr="00A04D88">
        <w:t xml:space="preserve">Oświadczamy, </w:t>
      </w:r>
      <w:r w:rsidR="00233B31" w:rsidRPr="00A04D88">
        <w:t xml:space="preserve">że </w:t>
      </w:r>
      <w:r w:rsidR="00233B31" w:rsidRPr="00A04D88">
        <w:rPr>
          <w:color w:val="000000"/>
        </w:rPr>
        <w:t xml:space="preserve">w okresie ostatnich </w:t>
      </w:r>
      <w:r w:rsidR="00B274D0">
        <w:rPr>
          <w:color w:val="000000"/>
        </w:rPr>
        <w:t>5</w:t>
      </w:r>
      <w:r w:rsidR="00233B31" w:rsidRPr="00A04D88">
        <w:rPr>
          <w:color w:val="000000"/>
        </w:rPr>
        <w:t xml:space="preserve"> lat przed </w:t>
      </w:r>
      <w:r w:rsidR="00251071" w:rsidRPr="00A04D88">
        <w:rPr>
          <w:color w:val="000000"/>
        </w:rPr>
        <w:t>dniem wszczęcia postępowania o udzielenie zamówienia</w:t>
      </w:r>
      <w:r w:rsidR="009C7F93" w:rsidRPr="00A04D88">
        <w:t xml:space="preserve"> </w:t>
      </w:r>
      <w:r w:rsidR="00251071" w:rsidRPr="00A04D88">
        <w:t xml:space="preserve">wykonaliśmy jako Wykonawca </w:t>
      </w:r>
      <w:r w:rsidR="00233B31" w:rsidRPr="00A04D88">
        <w:rPr>
          <w:color w:val="000000"/>
        </w:rPr>
        <w:t xml:space="preserve">następujące </w:t>
      </w:r>
      <w:r w:rsidR="00251071" w:rsidRPr="00A04D88">
        <w:rPr>
          <w:color w:val="000000"/>
        </w:rPr>
        <w:t>zamówienia</w:t>
      </w:r>
      <w:r w:rsidR="00233B31" w:rsidRPr="00A04D88">
        <w:rPr>
          <w:color w:val="000000"/>
        </w:rPr>
        <w:t xml:space="preserve"> </w:t>
      </w:r>
      <w:r w:rsidR="00251071" w:rsidRPr="00A04D88">
        <w:rPr>
          <w:color w:val="000000"/>
        </w:rPr>
        <w:t>odpowiadające swoim rodzajem przedmiotowi zapytania ofertowego n</w:t>
      </w:r>
      <w:r w:rsidR="00690961" w:rsidRPr="00A04D88">
        <w:rPr>
          <w:color w:val="000000"/>
        </w:rPr>
        <w:t xml:space="preserve">r </w:t>
      </w:r>
      <w:r w:rsidR="005A1094" w:rsidRPr="005A1094">
        <w:rPr>
          <w:color w:val="000000"/>
        </w:rPr>
        <w:t>2025-205-254065</w:t>
      </w:r>
      <w:r w:rsidR="005A1094">
        <w:rPr>
          <w:color w:val="000000"/>
        </w:rPr>
        <w:t xml:space="preserve"> </w:t>
      </w:r>
      <w:r w:rsidR="00E614B7" w:rsidRPr="00E614B7">
        <w:rPr>
          <w:color w:val="000000"/>
        </w:rPr>
        <w:t xml:space="preserve">z dnia </w:t>
      </w:r>
      <w:r w:rsidR="005A1094">
        <w:rPr>
          <w:color w:val="000000"/>
        </w:rPr>
        <w:t>18.11.2025</w:t>
      </w:r>
      <w:r w:rsidR="00E614B7" w:rsidRPr="00E614B7">
        <w:rPr>
          <w:color w:val="000000"/>
        </w:rPr>
        <w:t xml:space="preserve"> r.</w:t>
      </w:r>
      <w:r w:rsidR="00E614B7">
        <w:rPr>
          <w:color w:val="000000"/>
        </w:rPr>
        <w:t xml:space="preserve"> </w:t>
      </w:r>
      <w:r w:rsidR="00B10AF0" w:rsidRPr="00A04D88">
        <w:rPr>
          <w:color w:val="000000"/>
        </w:rPr>
        <w:t xml:space="preserve">tj. </w:t>
      </w:r>
      <w:r w:rsidR="00AD62D2" w:rsidRPr="00A04D88">
        <w:rPr>
          <w:color w:val="000000"/>
        </w:rPr>
        <w:t xml:space="preserve">wykonaliśmy poniższe zamówienia dotyczące </w:t>
      </w:r>
      <w:r w:rsidR="00DE1594">
        <w:rPr>
          <w:color w:val="000000"/>
        </w:rPr>
        <w:t>montażu instalacji chłodniczych</w:t>
      </w:r>
      <w:r w:rsidR="00090C0A" w:rsidRPr="00090C0A">
        <w:rPr>
          <w:color w:val="000000"/>
        </w:rPr>
        <w:t xml:space="preserve"> w zakładach uboju drobiu.</w:t>
      </w:r>
    </w:p>
    <w:p w14:paraId="05660B33" w14:textId="36C84CAA" w:rsidR="00B10AF0" w:rsidRDefault="00B10AF0" w:rsidP="00251071">
      <w:pPr>
        <w:jc w:val="both"/>
        <w:rPr>
          <w:color w:val="000000"/>
        </w:rPr>
      </w:pPr>
    </w:p>
    <w:p w14:paraId="3D31E4E2" w14:textId="4F36A705" w:rsidR="00B10AF0" w:rsidRDefault="00B10AF0" w:rsidP="00251071">
      <w:pPr>
        <w:jc w:val="both"/>
        <w:rPr>
          <w:color w:val="000000"/>
        </w:rPr>
      </w:pPr>
    </w:p>
    <w:p w14:paraId="7EB25D87" w14:textId="0AD1B37B" w:rsidR="001F564B" w:rsidRDefault="001F564B" w:rsidP="00251071">
      <w:pPr>
        <w:jc w:val="both"/>
        <w:rPr>
          <w:color w:val="000000"/>
        </w:rPr>
      </w:pPr>
    </w:p>
    <w:p w14:paraId="29DF3E71" w14:textId="746B36D6" w:rsidR="00162CD2" w:rsidRDefault="00162CD2" w:rsidP="00251071">
      <w:pPr>
        <w:jc w:val="both"/>
        <w:rPr>
          <w:color w:val="000000"/>
        </w:rPr>
      </w:pPr>
    </w:p>
    <w:p w14:paraId="50239C03" w14:textId="77777777" w:rsidR="00162CD2" w:rsidRDefault="00162CD2" w:rsidP="00251071">
      <w:pPr>
        <w:jc w:val="both"/>
        <w:rPr>
          <w:color w:val="000000"/>
        </w:rPr>
      </w:pPr>
    </w:p>
    <w:p w14:paraId="7125D0A1" w14:textId="77777777" w:rsidR="001F564B" w:rsidRPr="00251071" w:rsidRDefault="001F564B" w:rsidP="00251071">
      <w:pPr>
        <w:jc w:val="both"/>
        <w:rPr>
          <w:color w:val="000000"/>
        </w:rPr>
      </w:pPr>
    </w:p>
    <w:p w14:paraId="48386607" w14:textId="77777777" w:rsidR="002A34A1" w:rsidRPr="00251071" w:rsidRDefault="002A34A1" w:rsidP="002A34A1">
      <w:pPr>
        <w:jc w:val="both"/>
        <w:rPr>
          <w:color w:val="00000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388"/>
        <w:gridCol w:w="1276"/>
        <w:gridCol w:w="1418"/>
        <w:gridCol w:w="6095"/>
        <w:gridCol w:w="2977"/>
      </w:tblGrid>
      <w:tr w:rsidR="00937E5A" w:rsidRPr="00251071" w14:paraId="07A6C42E" w14:textId="77777777" w:rsidTr="00937E5A">
        <w:trPr>
          <w:trHeight w:val="1823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0D1441" w14:textId="77777777" w:rsidR="00937E5A" w:rsidRPr="00535B67" w:rsidRDefault="00937E5A" w:rsidP="00A04D88">
            <w:pPr>
              <w:jc w:val="center"/>
              <w:rPr>
                <w:b/>
                <w:sz w:val="20"/>
                <w:szCs w:val="20"/>
              </w:rPr>
            </w:pPr>
            <w:r w:rsidRPr="00535B6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EDB9B" w14:textId="5C260721" w:rsidR="00937E5A" w:rsidRPr="00535B67" w:rsidRDefault="00937E5A" w:rsidP="00A04D88">
            <w:pPr>
              <w:jc w:val="center"/>
              <w:rPr>
                <w:b/>
                <w:sz w:val="20"/>
                <w:szCs w:val="20"/>
              </w:rPr>
            </w:pPr>
            <w:r w:rsidRPr="00535B67">
              <w:rPr>
                <w:b/>
                <w:sz w:val="20"/>
                <w:szCs w:val="20"/>
              </w:rPr>
              <w:t>Dane Inwestora / Zamawiającego (nazwa, adres, numer NIP)</w:t>
            </w:r>
          </w:p>
          <w:p w14:paraId="51CB828E" w14:textId="77777777" w:rsidR="00937E5A" w:rsidRPr="00535B67" w:rsidRDefault="00937E5A" w:rsidP="00A04D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5C52BD" w14:textId="77777777" w:rsidR="00937E5A" w:rsidRPr="00535B67" w:rsidRDefault="00937E5A" w:rsidP="00A04D88">
            <w:pPr>
              <w:jc w:val="center"/>
              <w:rPr>
                <w:b/>
                <w:sz w:val="20"/>
                <w:szCs w:val="20"/>
              </w:rPr>
            </w:pPr>
            <w:r w:rsidRPr="00535B67">
              <w:rPr>
                <w:b/>
                <w:sz w:val="20"/>
                <w:szCs w:val="20"/>
              </w:rPr>
              <w:t>Czas realizacji zamówienia</w:t>
            </w:r>
          </w:p>
          <w:p w14:paraId="7BDEC545" w14:textId="77777777" w:rsidR="00937E5A" w:rsidRPr="00535B67" w:rsidRDefault="00937E5A" w:rsidP="00A04D88">
            <w:pPr>
              <w:jc w:val="center"/>
              <w:rPr>
                <w:b/>
                <w:sz w:val="20"/>
                <w:szCs w:val="20"/>
              </w:rPr>
            </w:pPr>
          </w:p>
          <w:p w14:paraId="2C42D324" w14:textId="77777777" w:rsidR="00937E5A" w:rsidRPr="00535B67" w:rsidRDefault="00937E5A" w:rsidP="00A04D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7DF93" w14:textId="135F876A" w:rsidR="00937E5A" w:rsidRDefault="00937E5A" w:rsidP="00A04D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Nazwa/opis zrealizowanego zamówienia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D70040" w14:textId="5F6B1D64" w:rsidR="00937E5A" w:rsidRDefault="00937E5A" w:rsidP="00A04D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Czy zamówienie obejmowało </w:t>
            </w:r>
            <w:r w:rsidR="00DE1594">
              <w:rPr>
                <w:b/>
                <w:sz w:val="20"/>
                <w:szCs w:val="20"/>
              </w:rPr>
              <w:t>montaż instalacji chłodniczych</w:t>
            </w:r>
            <w:r w:rsidR="00D92D91" w:rsidRPr="00D92D91">
              <w:rPr>
                <w:b/>
                <w:sz w:val="20"/>
                <w:szCs w:val="20"/>
              </w:rPr>
              <w:t xml:space="preserve"> zakładach uboju drobiu</w:t>
            </w:r>
            <w:r>
              <w:rPr>
                <w:b/>
                <w:sz w:val="20"/>
                <w:szCs w:val="20"/>
              </w:rPr>
              <w:t>?</w:t>
            </w:r>
          </w:p>
          <w:p w14:paraId="613172E3" w14:textId="77777777" w:rsidR="00937E5A" w:rsidRDefault="00937E5A" w:rsidP="00A04D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(TAK / NIE)</w:t>
            </w:r>
          </w:p>
          <w:p w14:paraId="1AAAD549" w14:textId="472BC17D" w:rsidR="00937E5A" w:rsidRPr="00535B67" w:rsidRDefault="00937E5A" w:rsidP="00A04D8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37E5A" w:rsidRPr="00251071" w14:paraId="4EA36293" w14:textId="77777777" w:rsidTr="00937E5A">
        <w:trPr>
          <w:trHeight w:val="83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CCCA" w14:textId="77777777" w:rsidR="00937E5A" w:rsidRPr="00251071" w:rsidRDefault="00937E5A" w:rsidP="00A04D88">
            <w:pPr>
              <w:jc w:val="both"/>
              <w:rPr>
                <w:b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1E13" w14:textId="77777777" w:rsidR="00937E5A" w:rsidRPr="00251071" w:rsidRDefault="00937E5A" w:rsidP="00A04D88">
            <w:pPr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9DAF" w14:textId="1438D38C" w:rsidR="00937E5A" w:rsidRPr="00535B67" w:rsidRDefault="00937E5A" w:rsidP="00A04D88">
            <w:pPr>
              <w:jc w:val="center"/>
              <w:rPr>
                <w:b/>
                <w:sz w:val="20"/>
                <w:szCs w:val="20"/>
              </w:rPr>
            </w:pPr>
            <w:r w:rsidRPr="00535B67">
              <w:rPr>
                <w:b/>
                <w:sz w:val="20"/>
                <w:szCs w:val="2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0CD7" w14:textId="133F2570" w:rsidR="00937E5A" w:rsidRPr="00535B67" w:rsidRDefault="00937E5A" w:rsidP="00A04D88">
            <w:pPr>
              <w:jc w:val="center"/>
              <w:rPr>
                <w:b/>
                <w:sz w:val="20"/>
                <w:szCs w:val="20"/>
              </w:rPr>
            </w:pPr>
            <w:r w:rsidRPr="00535B67">
              <w:rPr>
                <w:b/>
                <w:sz w:val="20"/>
                <w:szCs w:val="20"/>
              </w:rPr>
              <w:t>do</w:t>
            </w: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00B1" w14:textId="77777777" w:rsidR="00937E5A" w:rsidRPr="00251071" w:rsidRDefault="00937E5A" w:rsidP="00A04D88">
            <w:pPr>
              <w:jc w:val="both"/>
              <w:rPr>
                <w:b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54B2" w14:textId="1B88C825" w:rsidR="00937E5A" w:rsidRPr="00251071" w:rsidRDefault="00937E5A" w:rsidP="00A04D88">
            <w:pPr>
              <w:jc w:val="both"/>
              <w:rPr>
                <w:b/>
              </w:rPr>
            </w:pPr>
          </w:p>
        </w:tc>
      </w:tr>
      <w:tr w:rsidR="00937E5A" w:rsidRPr="00251071" w14:paraId="561462AE" w14:textId="77777777" w:rsidTr="00937E5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70D3" w14:textId="77777777" w:rsidR="00937E5A" w:rsidRPr="00251071" w:rsidRDefault="00937E5A" w:rsidP="00A04D88">
            <w:pPr>
              <w:jc w:val="both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3D2D" w14:textId="77777777" w:rsidR="00937E5A" w:rsidRPr="00251071" w:rsidRDefault="00937E5A" w:rsidP="00A04D8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97D4" w14:textId="77777777" w:rsidR="00937E5A" w:rsidRPr="00251071" w:rsidRDefault="00937E5A" w:rsidP="00A04D88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6780" w14:textId="77777777" w:rsidR="00937E5A" w:rsidRPr="00251071" w:rsidRDefault="00937E5A" w:rsidP="00A04D88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A4C7" w14:textId="77777777" w:rsidR="00937E5A" w:rsidRPr="00251071" w:rsidRDefault="00937E5A" w:rsidP="00A04D88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57EB" w14:textId="7BEE6A8D" w:rsidR="00937E5A" w:rsidRPr="00251071" w:rsidRDefault="00937E5A" w:rsidP="00A04D88">
            <w:pPr>
              <w:jc w:val="both"/>
            </w:pPr>
          </w:p>
        </w:tc>
      </w:tr>
      <w:tr w:rsidR="00937E5A" w:rsidRPr="00251071" w14:paraId="35264B0A" w14:textId="77777777" w:rsidTr="00937E5A">
        <w:trPr>
          <w:trHeight w:val="3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9369" w14:textId="77777777" w:rsidR="00937E5A" w:rsidRPr="00251071" w:rsidRDefault="00937E5A" w:rsidP="00A04D88">
            <w:pPr>
              <w:jc w:val="both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1A0F" w14:textId="77777777" w:rsidR="00937E5A" w:rsidRPr="00251071" w:rsidRDefault="00937E5A" w:rsidP="00A04D8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6F0A" w14:textId="77777777" w:rsidR="00937E5A" w:rsidRPr="00251071" w:rsidRDefault="00937E5A" w:rsidP="00A04D88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B850" w14:textId="77777777" w:rsidR="00937E5A" w:rsidRPr="00251071" w:rsidRDefault="00937E5A" w:rsidP="00A04D88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A85C" w14:textId="77777777" w:rsidR="00937E5A" w:rsidRPr="00251071" w:rsidRDefault="00937E5A" w:rsidP="00A04D88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A6CF" w14:textId="70101C04" w:rsidR="00937E5A" w:rsidRPr="00251071" w:rsidRDefault="00937E5A" w:rsidP="00A04D88">
            <w:pPr>
              <w:jc w:val="both"/>
            </w:pPr>
          </w:p>
        </w:tc>
      </w:tr>
      <w:tr w:rsidR="00937E5A" w:rsidRPr="00251071" w14:paraId="0065C4CC" w14:textId="77777777" w:rsidTr="00937E5A">
        <w:trPr>
          <w:trHeight w:val="3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8179" w14:textId="77777777" w:rsidR="00937E5A" w:rsidRPr="00251071" w:rsidRDefault="00937E5A" w:rsidP="00A04D88">
            <w:pPr>
              <w:jc w:val="both"/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EF94" w14:textId="77777777" w:rsidR="00937E5A" w:rsidRPr="00251071" w:rsidRDefault="00937E5A" w:rsidP="00A04D88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B48B" w14:textId="77777777" w:rsidR="00937E5A" w:rsidRPr="00251071" w:rsidRDefault="00937E5A" w:rsidP="00A04D88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FFAE" w14:textId="77777777" w:rsidR="00937E5A" w:rsidRPr="00251071" w:rsidRDefault="00937E5A" w:rsidP="00A04D88">
            <w:pPr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0A87" w14:textId="77777777" w:rsidR="00937E5A" w:rsidRPr="00251071" w:rsidRDefault="00937E5A" w:rsidP="00A04D88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7F1E" w14:textId="34BAA245" w:rsidR="00937E5A" w:rsidRPr="00251071" w:rsidRDefault="00937E5A" w:rsidP="00A04D88">
            <w:pPr>
              <w:jc w:val="both"/>
            </w:pPr>
          </w:p>
        </w:tc>
      </w:tr>
    </w:tbl>
    <w:p w14:paraId="76E15DAB" w14:textId="77777777" w:rsidR="00D75504" w:rsidRPr="00251071" w:rsidRDefault="00D75504" w:rsidP="002C2AD3">
      <w:pPr>
        <w:jc w:val="both"/>
      </w:pPr>
    </w:p>
    <w:p w14:paraId="2F8FC652" w14:textId="77777777" w:rsidR="00697F6C" w:rsidRPr="00251071" w:rsidRDefault="00697F6C" w:rsidP="002C2AD3">
      <w:pPr>
        <w:jc w:val="both"/>
      </w:pPr>
    </w:p>
    <w:p w14:paraId="139CEA05" w14:textId="77777777" w:rsidR="00697F6C" w:rsidRPr="00251071" w:rsidRDefault="00697F6C" w:rsidP="002C2AD3">
      <w:pPr>
        <w:jc w:val="both"/>
      </w:pPr>
    </w:p>
    <w:p w14:paraId="4E0508BB" w14:textId="77777777" w:rsidR="00E51FD7" w:rsidRPr="00251071" w:rsidRDefault="00E51FD7" w:rsidP="002C2AD3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7"/>
        <w:gridCol w:w="7087"/>
      </w:tblGrid>
      <w:tr w:rsidR="009D32DF" w:rsidRPr="00251071" w14:paraId="43792028" w14:textId="77777777" w:rsidTr="00697F6C">
        <w:trPr>
          <w:trHeight w:val="1091"/>
        </w:trPr>
        <w:tc>
          <w:tcPr>
            <w:tcW w:w="7087" w:type="dxa"/>
          </w:tcPr>
          <w:p w14:paraId="5E094252" w14:textId="77777777" w:rsidR="009D32DF" w:rsidRPr="00251071" w:rsidRDefault="009D32DF" w:rsidP="009D32DF">
            <w:pPr>
              <w:jc w:val="center"/>
            </w:pPr>
          </w:p>
          <w:p w14:paraId="2442378E" w14:textId="77777777" w:rsidR="009D32DF" w:rsidRPr="00251071" w:rsidRDefault="009D32DF" w:rsidP="00A04D88"/>
          <w:p w14:paraId="1B5A0E6A" w14:textId="77777777" w:rsidR="009D32DF" w:rsidRPr="00251071" w:rsidRDefault="009D32DF" w:rsidP="009D32DF">
            <w:pPr>
              <w:jc w:val="center"/>
            </w:pPr>
          </w:p>
          <w:p w14:paraId="6E1A7A11" w14:textId="435A0057" w:rsidR="009D32DF" w:rsidRPr="00251071" w:rsidRDefault="009D32DF" w:rsidP="009D32DF">
            <w:pPr>
              <w:jc w:val="center"/>
            </w:pPr>
            <w:r w:rsidRPr="00251071">
              <w:t>……………………………………….</w:t>
            </w:r>
          </w:p>
        </w:tc>
        <w:tc>
          <w:tcPr>
            <w:tcW w:w="7087" w:type="dxa"/>
          </w:tcPr>
          <w:p w14:paraId="43C6D99A" w14:textId="77777777" w:rsidR="009D32DF" w:rsidRPr="00251071" w:rsidRDefault="009D32DF" w:rsidP="009D32DF">
            <w:pPr>
              <w:jc w:val="center"/>
            </w:pPr>
          </w:p>
          <w:p w14:paraId="3E96B346" w14:textId="77777777" w:rsidR="009D32DF" w:rsidRPr="00251071" w:rsidRDefault="009D32DF" w:rsidP="009D32DF">
            <w:pPr>
              <w:jc w:val="center"/>
            </w:pPr>
          </w:p>
          <w:p w14:paraId="36686576" w14:textId="77777777" w:rsidR="009D32DF" w:rsidRPr="00251071" w:rsidRDefault="009D32DF" w:rsidP="009D32DF">
            <w:pPr>
              <w:jc w:val="center"/>
            </w:pPr>
          </w:p>
          <w:p w14:paraId="08C9DEE8" w14:textId="6A508F21" w:rsidR="009D32DF" w:rsidRPr="00251071" w:rsidRDefault="00697F6C" w:rsidP="009D32DF">
            <w:pPr>
              <w:jc w:val="center"/>
            </w:pPr>
            <w:r w:rsidRPr="00251071">
              <w:t>………….</w:t>
            </w:r>
            <w:r w:rsidR="009D32DF" w:rsidRPr="00251071">
              <w:t>…………………………………………………………</w:t>
            </w:r>
          </w:p>
        </w:tc>
      </w:tr>
      <w:tr w:rsidR="009D32DF" w:rsidRPr="00251071" w14:paraId="4F3A66E1" w14:textId="77777777" w:rsidTr="00697F6C">
        <w:tc>
          <w:tcPr>
            <w:tcW w:w="7087" w:type="dxa"/>
          </w:tcPr>
          <w:p w14:paraId="18D36903" w14:textId="0A42E1C1" w:rsidR="009D32DF" w:rsidRPr="00251071" w:rsidRDefault="009D32DF" w:rsidP="009D32DF">
            <w:pPr>
              <w:jc w:val="center"/>
              <w:rPr>
                <w:i/>
              </w:rPr>
            </w:pPr>
            <w:r w:rsidRPr="00251071">
              <w:rPr>
                <w:i/>
              </w:rPr>
              <w:t>Miejscowość i data</w:t>
            </w:r>
          </w:p>
        </w:tc>
        <w:tc>
          <w:tcPr>
            <w:tcW w:w="7087" w:type="dxa"/>
          </w:tcPr>
          <w:p w14:paraId="78ABB267" w14:textId="77777777" w:rsidR="009D32DF" w:rsidRPr="00251071" w:rsidRDefault="009D32DF" w:rsidP="009D32DF">
            <w:pPr>
              <w:jc w:val="center"/>
              <w:rPr>
                <w:i/>
                <w:shd w:val="clear" w:color="auto" w:fill="FFFFFF"/>
              </w:rPr>
            </w:pPr>
            <w:r w:rsidRPr="00251071">
              <w:rPr>
                <w:i/>
              </w:rPr>
              <w:t xml:space="preserve">Pieczątka firmowa oraz czytelny podpis osoby/osób </w:t>
            </w:r>
            <w:r w:rsidRPr="00251071">
              <w:rPr>
                <w:i/>
                <w:shd w:val="clear" w:color="auto" w:fill="FFFFFF"/>
              </w:rPr>
              <w:t>upoważnionych do zaciągania zobowiązań w imieniu Oferenta</w:t>
            </w:r>
          </w:p>
          <w:p w14:paraId="017060B3" w14:textId="67DCB75D" w:rsidR="009D32DF" w:rsidRPr="00251071" w:rsidRDefault="009D32DF" w:rsidP="009D32DF">
            <w:pPr>
              <w:jc w:val="center"/>
              <w:rPr>
                <w:i/>
              </w:rPr>
            </w:pPr>
            <w:r w:rsidRPr="00251071">
              <w:rPr>
                <w:i/>
                <w:shd w:val="clear" w:color="auto" w:fill="FFFFFF"/>
              </w:rPr>
              <w:t xml:space="preserve">(pożądany podpis imieniem i nazwiskiem lub </w:t>
            </w:r>
            <w:r w:rsidRPr="00251071">
              <w:rPr>
                <w:i/>
              </w:rPr>
              <w:t>pieczątka z imieniem i nazwiskiem)</w:t>
            </w:r>
          </w:p>
        </w:tc>
      </w:tr>
    </w:tbl>
    <w:p w14:paraId="322CBE7C" w14:textId="77777777" w:rsidR="00E51FD7" w:rsidRPr="00251071" w:rsidRDefault="00E51FD7" w:rsidP="002C2AD3">
      <w:pPr>
        <w:jc w:val="both"/>
      </w:pPr>
    </w:p>
    <w:p w14:paraId="37E8A7F1" w14:textId="38C5ABA9" w:rsidR="00407F19" w:rsidRPr="00251071" w:rsidRDefault="00407F19" w:rsidP="009D32DF">
      <w:pPr>
        <w:ind w:right="-2"/>
      </w:pPr>
    </w:p>
    <w:sectPr w:rsidR="00407F19" w:rsidRPr="00251071" w:rsidSect="00DF7D15">
      <w:headerReference w:type="default" r:id="rId8"/>
      <w:footerReference w:type="default" r:id="rId9"/>
      <w:pgSz w:w="16838" w:h="11906" w:orient="landscape"/>
      <w:pgMar w:top="2003" w:right="1528" w:bottom="1276" w:left="1276" w:header="522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B29AB" w14:textId="77777777" w:rsidR="00CD49EB" w:rsidRDefault="00CD49EB">
      <w:r>
        <w:separator/>
      </w:r>
    </w:p>
  </w:endnote>
  <w:endnote w:type="continuationSeparator" w:id="0">
    <w:p w14:paraId="35C0E2A9" w14:textId="77777777" w:rsidR="00CD49EB" w:rsidRDefault="00CD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D55A2" w14:textId="77777777" w:rsidR="007430E8" w:rsidRDefault="007430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86921" w:rsidRPr="00A86921">
      <w:rPr>
        <w:noProof/>
        <w:lang w:val="pl-PL"/>
      </w:rPr>
      <w:t>1</w:t>
    </w:r>
    <w:r>
      <w:fldChar w:fldCharType="end"/>
    </w:r>
  </w:p>
  <w:p w14:paraId="50FB1851" w14:textId="77777777" w:rsidR="00FA078A" w:rsidRDefault="00FA078A">
    <w:pPr>
      <w:pStyle w:val="Stopka"/>
      <w:ind w:right="360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0B4D2" w14:textId="77777777" w:rsidR="00CD49EB" w:rsidRDefault="00CD49EB">
      <w:r>
        <w:separator/>
      </w:r>
    </w:p>
  </w:footnote>
  <w:footnote w:type="continuationSeparator" w:id="0">
    <w:p w14:paraId="3266E5BE" w14:textId="77777777" w:rsidR="00CD49EB" w:rsidRDefault="00CD4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ABE12" w14:textId="0C4D583E" w:rsidR="00251071" w:rsidRDefault="00286472" w:rsidP="00251071">
    <w:pPr>
      <w:pStyle w:val="Nagwek"/>
      <w:tabs>
        <w:tab w:val="clear" w:pos="9072"/>
      </w:tabs>
      <w:ind w:left="-709" w:right="-999"/>
    </w:pPr>
    <w:r>
      <w:rPr>
        <w:lang w:val="pl-PL"/>
      </w:rPr>
      <w:t xml:space="preserve">                                                   </w:t>
    </w:r>
    <w:r w:rsidR="00BB5CD7">
      <w:rPr>
        <w:noProof/>
      </w:rPr>
      <w:drawing>
        <wp:inline distT="0" distB="0" distL="0" distR="0" wp14:anchorId="0E3EEB96" wp14:editId="382A5393">
          <wp:extent cx="5715000" cy="533400"/>
          <wp:effectExtent l="0" t="0" r="0" b="0"/>
          <wp:docPr id="1937673364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673364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51071">
      <w:tab/>
    </w:r>
    <w:r w:rsidR="00251071">
      <w:tab/>
    </w:r>
    <w:r w:rsidR="00251071">
      <w:tab/>
    </w:r>
    <w:r w:rsidR="00251071">
      <w:tab/>
    </w:r>
    <w:r w:rsidR="00251071">
      <w:tab/>
    </w:r>
    <w:r w:rsidR="00251071">
      <w:tab/>
    </w:r>
    <w:r w:rsidR="00251071">
      <w:tab/>
    </w:r>
    <w:r w:rsidR="00251071">
      <w:tab/>
    </w:r>
    <w:r w:rsidR="00251071">
      <w:tab/>
    </w:r>
    <w:r w:rsidR="00251071">
      <w:tab/>
    </w:r>
    <w:r w:rsidR="00251071">
      <w:tab/>
    </w:r>
  </w:p>
  <w:p w14:paraId="27444271" w14:textId="56B33815" w:rsidR="00407F19" w:rsidRPr="00777B1D" w:rsidRDefault="00407F19" w:rsidP="00777B1D">
    <w:pPr>
      <w:pStyle w:val="Nagwek"/>
      <w:jc w:val="center"/>
      <w:rPr>
        <w:noProof/>
        <w:lang w:val="pl-PL" w:eastAsia="pl-PL"/>
      </w:rPr>
    </w:pPr>
  </w:p>
  <w:p w14:paraId="00B5B81B" w14:textId="514EBA09" w:rsidR="000332A0" w:rsidRPr="003C6A1A" w:rsidRDefault="000332A0" w:rsidP="008B63AF">
    <w:pPr>
      <w:pStyle w:val="Nagwek"/>
      <w:jc w:val="center"/>
      <w:rPr>
        <w:rFonts w:ascii="Verdana" w:hAnsi="Verdana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823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1560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  <w:rPr>
        <w:color w:val="auto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" w15:restartNumberingAfterBreak="0">
    <w:nsid w:val="08D055D6"/>
    <w:multiLevelType w:val="hybridMultilevel"/>
    <w:tmpl w:val="80F6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60329"/>
    <w:multiLevelType w:val="hybridMultilevel"/>
    <w:tmpl w:val="38162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54213C"/>
    <w:multiLevelType w:val="hybridMultilevel"/>
    <w:tmpl w:val="57ACF6DE"/>
    <w:lvl w:ilvl="0" w:tplc="1A5A775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E24C5"/>
    <w:multiLevelType w:val="hybridMultilevel"/>
    <w:tmpl w:val="1996D234"/>
    <w:lvl w:ilvl="0" w:tplc="E4E0F4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D5903"/>
    <w:multiLevelType w:val="hybridMultilevel"/>
    <w:tmpl w:val="74123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25B47"/>
    <w:multiLevelType w:val="hybridMultilevel"/>
    <w:tmpl w:val="13423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53F28"/>
    <w:multiLevelType w:val="hybridMultilevel"/>
    <w:tmpl w:val="5AB0A95E"/>
    <w:lvl w:ilvl="0" w:tplc="7A161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081E89"/>
    <w:multiLevelType w:val="hybridMultilevel"/>
    <w:tmpl w:val="FA2E48A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27107D4"/>
    <w:multiLevelType w:val="hybridMultilevel"/>
    <w:tmpl w:val="7848C6FC"/>
    <w:lvl w:ilvl="0" w:tplc="4FACCB38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A2B6CF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D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EF8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7AB0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ADD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A2B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6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D05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7D5843"/>
    <w:multiLevelType w:val="hybridMultilevel"/>
    <w:tmpl w:val="960E385E"/>
    <w:lvl w:ilvl="0" w:tplc="7A161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810AA6"/>
    <w:multiLevelType w:val="multilevel"/>
    <w:tmpl w:val="E1344C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3942607">
    <w:abstractNumId w:val="0"/>
  </w:num>
  <w:num w:numId="2" w16cid:durableId="1201093543">
    <w:abstractNumId w:val="1"/>
  </w:num>
  <w:num w:numId="3" w16cid:durableId="1874223244">
    <w:abstractNumId w:val="2"/>
  </w:num>
  <w:num w:numId="4" w16cid:durableId="809248658">
    <w:abstractNumId w:val="3"/>
  </w:num>
  <w:num w:numId="5" w16cid:durableId="10184632">
    <w:abstractNumId w:val="4"/>
  </w:num>
  <w:num w:numId="6" w16cid:durableId="1118917633">
    <w:abstractNumId w:val="5"/>
  </w:num>
  <w:num w:numId="7" w16cid:durableId="977955242">
    <w:abstractNumId w:val="14"/>
  </w:num>
  <w:num w:numId="8" w16cid:durableId="2046559139">
    <w:abstractNumId w:val="7"/>
  </w:num>
  <w:num w:numId="9" w16cid:durableId="1781876999">
    <w:abstractNumId w:val="10"/>
  </w:num>
  <w:num w:numId="10" w16cid:durableId="1659386880">
    <w:abstractNumId w:val="13"/>
  </w:num>
  <w:num w:numId="11" w16cid:durableId="221910022">
    <w:abstractNumId w:val="16"/>
    <w:lvlOverride w:ilvl="0">
      <w:startOverride w:val="1"/>
    </w:lvlOverride>
  </w:num>
  <w:num w:numId="12" w16cid:durableId="1259755568">
    <w:abstractNumId w:val="9"/>
  </w:num>
  <w:num w:numId="13" w16cid:durableId="128592723">
    <w:abstractNumId w:val="11"/>
  </w:num>
  <w:num w:numId="14" w16cid:durableId="1938713786">
    <w:abstractNumId w:val="6"/>
  </w:num>
  <w:num w:numId="15" w16cid:durableId="1472282244">
    <w:abstractNumId w:val="15"/>
  </w:num>
  <w:num w:numId="16" w16cid:durableId="914361999">
    <w:abstractNumId w:val="12"/>
  </w:num>
  <w:num w:numId="17" w16cid:durableId="49499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784C"/>
    <w:rsid w:val="00032CA6"/>
    <w:rsid w:val="000332A0"/>
    <w:rsid w:val="00052692"/>
    <w:rsid w:val="00060B1E"/>
    <w:rsid w:val="00065405"/>
    <w:rsid w:val="00090C0A"/>
    <w:rsid w:val="00096393"/>
    <w:rsid w:val="000B5217"/>
    <w:rsid w:val="000D2330"/>
    <w:rsid w:val="000D3FAC"/>
    <w:rsid w:val="000E3324"/>
    <w:rsid w:val="0010005F"/>
    <w:rsid w:val="001117EE"/>
    <w:rsid w:val="001147B8"/>
    <w:rsid w:val="00127837"/>
    <w:rsid w:val="001336E8"/>
    <w:rsid w:val="001419B2"/>
    <w:rsid w:val="00162CD2"/>
    <w:rsid w:val="00175CF6"/>
    <w:rsid w:val="0018110F"/>
    <w:rsid w:val="001953B8"/>
    <w:rsid w:val="001C6F62"/>
    <w:rsid w:val="001D6429"/>
    <w:rsid w:val="001D74FC"/>
    <w:rsid w:val="001F564B"/>
    <w:rsid w:val="001F6BF6"/>
    <w:rsid w:val="00204896"/>
    <w:rsid w:val="002176FC"/>
    <w:rsid w:val="00217F10"/>
    <w:rsid w:val="00233B31"/>
    <w:rsid w:val="0024425F"/>
    <w:rsid w:val="00251071"/>
    <w:rsid w:val="00266C9B"/>
    <w:rsid w:val="00286472"/>
    <w:rsid w:val="002959F9"/>
    <w:rsid w:val="002A34A1"/>
    <w:rsid w:val="002A6B7E"/>
    <w:rsid w:val="002B7F6E"/>
    <w:rsid w:val="002C0C5B"/>
    <w:rsid w:val="002C2AD3"/>
    <w:rsid w:val="002E41A2"/>
    <w:rsid w:val="002F565F"/>
    <w:rsid w:val="00344FFD"/>
    <w:rsid w:val="003667E0"/>
    <w:rsid w:val="00371B7C"/>
    <w:rsid w:val="003C6A1A"/>
    <w:rsid w:val="003E4359"/>
    <w:rsid w:val="003E7084"/>
    <w:rsid w:val="003F019D"/>
    <w:rsid w:val="00401BF1"/>
    <w:rsid w:val="00407F19"/>
    <w:rsid w:val="0043313D"/>
    <w:rsid w:val="00481196"/>
    <w:rsid w:val="004A0339"/>
    <w:rsid w:val="004A17B7"/>
    <w:rsid w:val="004B44FD"/>
    <w:rsid w:val="004B6823"/>
    <w:rsid w:val="004F368F"/>
    <w:rsid w:val="004F784C"/>
    <w:rsid w:val="005119F0"/>
    <w:rsid w:val="005166BD"/>
    <w:rsid w:val="005243FE"/>
    <w:rsid w:val="00535B67"/>
    <w:rsid w:val="005462DD"/>
    <w:rsid w:val="00565A5E"/>
    <w:rsid w:val="00567949"/>
    <w:rsid w:val="005878D8"/>
    <w:rsid w:val="00591085"/>
    <w:rsid w:val="005A1094"/>
    <w:rsid w:val="005A2350"/>
    <w:rsid w:val="005E772A"/>
    <w:rsid w:val="00607673"/>
    <w:rsid w:val="00607BFF"/>
    <w:rsid w:val="00612460"/>
    <w:rsid w:val="0061471C"/>
    <w:rsid w:val="00621668"/>
    <w:rsid w:val="00667715"/>
    <w:rsid w:val="00690961"/>
    <w:rsid w:val="00697F6C"/>
    <w:rsid w:val="006A23A3"/>
    <w:rsid w:val="00724893"/>
    <w:rsid w:val="00727D76"/>
    <w:rsid w:val="00741134"/>
    <w:rsid w:val="007430E8"/>
    <w:rsid w:val="007527D2"/>
    <w:rsid w:val="0075324A"/>
    <w:rsid w:val="0076668D"/>
    <w:rsid w:val="00777B1D"/>
    <w:rsid w:val="007F3D06"/>
    <w:rsid w:val="00821A27"/>
    <w:rsid w:val="00832A03"/>
    <w:rsid w:val="00855EB5"/>
    <w:rsid w:val="008A24BC"/>
    <w:rsid w:val="008B63AF"/>
    <w:rsid w:val="008D58AF"/>
    <w:rsid w:val="008E119E"/>
    <w:rsid w:val="0091383D"/>
    <w:rsid w:val="00937E5A"/>
    <w:rsid w:val="009574C0"/>
    <w:rsid w:val="009743DB"/>
    <w:rsid w:val="009844BB"/>
    <w:rsid w:val="00995D8A"/>
    <w:rsid w:val="009B02D1"/>
    <w:rsid w:val="009C7F93"/>
    <w:rsid w:val="009D2B32"/>
    <w:rsid w:val="009D32DF"/>
    <w:rsid w:val="009E2D4A"/>
    <w:rsid w:val="009F6663"/>
    <w:rsid w:val="00A04D88"/>
    <w:rsid w:val="00A16124"/>
    <w:rsid w:val="00A22536"/>
    <w:rsid w:val="00A255D1"/>
    <w:rsid w:val="00A86921"/>
    <w:rsid w:val="00A92F48"/>
    <w:rsid w:val="00AC362C"/>
    <w:rsid w:val="00AD62D2"/>
    <w:rsid w:val="00B10AF0"/>
    <w:rsid w:val="00B2513D"/>
    <w:rsid w:val="00B274D0"/>
    <w:rsid w:val="00B3056C"/>
    <w:rsid w:val="00B44641"/>
    <w:rsid w:val="00B6536C"/>
    <w:rsid w:val="00B818B7"/>
    <w:rsid w:val="00BA29DF"/>
    <w:rsid w:val="00BA54BB"/>
    <w:rsid w:val="00BB4AD0"/>
    <w:rsid w:val="00BB5CD7"/>
    <w:rsid w:val="00BC6538"/>
    <w:rsid w:val="00BE0383"/>
    <w:rsid w:val="00BF0D6B"/>
    <w:rsid w:val="00BF5C58"/>
    <w:rsid w:val="00C075C4"/>
    <w:rsid w:val="00C70640"/>
    <w:rsid w:val="00C93A0F"/>
    <w:rsid w:val="00CA2300"/>
    <w:rsid w:val="00CA382E"/>
    <w:rsid w:val="00CD49EB"/>
    <w:rsid w:val="00D325E2"/>
    <w:rsid w:val="00D36F2A"/>
    <w:rsid w:val="00D416A7"/>
    <w:rsid w:val="00D54363"/>
    <w:rsid w:val="00D65F5A"/>
    <w:rsid w:val="00D7529F"/>
    <w:rsid w:val="00D75504"/>
    <w:rsid w:val="00D92D91"/>
    <w:rsid w:val="00D93E6D"/>
    <w:rsid w:val="00D95B21"/>
    <w:rsid w:val="00DA62B9"/>
    <w:rsid w:val="00DB2458"/>
    <w:rsid w:val="00DD5118"/>
    <w:rsid w:val="00DE1594"/>
    <w:rsid w:val="00DF2E17"/>
    <w:rsid w:val="00DF7D15"/>
    <w:rsid w:val="00E01134"/>
    <w:rsid w:val="00E07129"/>
    <w:rsid w:val="00E07DF1"/>
    <w:rsid w:val="00E12BFA"/>
    <w:rsid w:val="00E26BE6"/>
    <w:rsid w:val="00E27EE1"/>
    <w:rsid w:val="00E3549C"/>
    <w:rsid w:val="00E40DCE"/>
    <w:rsid w:val="00E50B17"/>
    <w:rsid w:val="00E51FD7"/>
    <w:rsid w:val="00E614B7"/>
    <w:rsid w:val="00E95845"/>
    <w:rsid w:val="00EC2373"/>
    <w:rsid w:val="00ED553A"/>
    <w:rsid w:val="00EF2208"/>
    <w:rsid w:val="00F00A60"/>
    <w:rsid w:val="00F0466E"/>
    <w:rsid w:val="00F113E7"/>
    <w:rsid w:val="00F2034B"/>
    <w:rsid w:val="00F3584F"/>
    <w:rsid w:val="00F70AD7"/>
    <w:rsid w:val="00FA006A"/>
    <w:rsid w:val="00FA078A"/>
    <w:rsid w:val="00FB3EF6"/>
    <w:rsid w:val="00FC2946"/>
    <w:rsid w:val="00FE0D22"/>
    <w:rsid w:val="00FE2C06"/>
    <w:rsid w:val="00FE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2537FA"/>
  <w15:docId w15:val="{475F51E9-3E2B-4970-83D0-FFD95CCA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Lucida Sans Unicode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eastAsia="Lucida Sans Unicode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i w:val="0"/>
      <w:sz w:val="20"/>
    </w:rPr>
  </w:style>
  <w:style w:type="character" w:customStyle="1" w:styleId="WW8Num1z1">
    <w:name w:val="WW8Num1z1"/>
    <w:rPr>
      <w:b w:val="0"/>
      <w:i w:val="0"/>
    </w:rPr>
  </w:style>
  <w:style w:type="character" w:customStyle="1" w:styleId="WW8Num1z2">
    <w:name w:val="WW8Num1z2"/>
    <w:rPr>
      <w:sz w:val="24"/>
      <w:szCs w:val="24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  <w:rPr>
      <w:color w:val="auto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Nagwek2Znak">
    <w:name w:val="Nagłówek 2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TekstprzypisukocowegoZnak">
    <w:name w:val="Tekst przypisu końcowego Znak"/>
    <w:rPr>
      <w:lang w:val="pl-PL" w:bidi="ar-SA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ytuZnak">
    <w:name w:val="Tytuł Znak"/>
    <w:rPr>
      <w:b/>
      <w:bCs/>
      <w:sz w:val="24"/>
      <w:szCs w:val="24"/>
      <w:lang w:val="pl-PL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bidi="ar-SA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agwek3Znak">
    <w:name w:val="Nagłówek 3 Znak"/>
    <w:rPr>
      <w:rFonts w:ascii="Cambria" w:hAnsi="Cambria" w:cs="Cambria"/>
      <w:b/>
      <w:bCs/>
      <w:sz w:val="26"/>
      <w:szCs w:val="26"/>
      <w:lang w:val="pl-PL" w:bidi="ar-SA"/>
    </w:rPr>
  </w:style>
  <w:style w:type="character" w:customStyle="1" w:styleId="Nagwek4Znak">
    <w:name w:val="Nagłówek 4 Znak"/>
    <w:rPr>
      <w:rFonts w:ascii="Calibri" w:hAnsi="Calibri" w:cs="Calibri"/>
      <w:b/>
      <w:bCs/>
      <w:sz w:val="28"/>
      <w:szCs w:val="28"/>
      <w:lang w:val="pl-PL" w:bidi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Znak">
    <w:name w:val="Tekst Znak"/>
    <w:rPr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rFonts w:cs="Arial"/>
      <w:i/>
      <w:sz w:val="24"/>
      <w:szCs w:val="24"/>
      <w:u w:val="single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Tekstpodstawowy2Znak">
    <w:name w:val="Tekst podstawowy 2 Znak"/>
    <w:rPr>
      <w:b/>
      <w:bCs/>
      <w:i/>
      <w:sz w:val="24"/>
      <w:szCs w:val="24"/>
    </w:rPr>
  </w:style>
  <w:style w:type="character" w:customStyle="1" w:styleId="Nagwek9Znak">
    <w:name w:val="Nagłówek 9 Znak"/>
    <w:rPr>
      <w:rFonts w:ascii="Arial" w:eastAsia="Lucida Sans Unicode" w:hAnsi="Arial" w:cs="Arial"/>
      <w:b/>
      <w:bCs/>
      <w:i/>
      <w:iCs/>
      <w:sz w:val="28"/>
      <w:szCs w:val="28"/>
      <w:lang w:val="pl-PL" w:bidi="ar-SA"/>
    </w:rPr>
  </w:style>
  <w:style w:type="character" w:customStyle="1" w:styleId="Nagwek1Znak">
    <w:name w:val="Nagłówek 1 Znak"/>
    <w:rPr>
      <w:rFonts w:ascii="Arial" w:hAnsi="Arial" w:cs="Arial"/>
      <w:b/>
      <w:bCs/>
      <w:kern w:val="1"/>
      <w:sz w:val="32"/>
      <w:szCs w:val="32"/>
      <w:lang w:val="pl-PL" w:bidi="ar-SA"/>
    </w:rPr>
  </w:style>
  <w:style w:type="character" w:customStyle="1" w:styleId="ZnakZnak18">
    <w:name w:val="Znak Znak18"/>
    <w:rPr>
      <w:rFonts w:ascii="Arial" w:eastAsia="Lucida Sans Unicode" w:hAnsi="Arial" w:cs="Arial"/>
      <w:b/>
      <w:bCs/>
      <w:i/>
      <w:iCs/>
      <w:sz w:val="28"/>
      <w:szCs w:val="28"/>
    </w:rPr>
  </w:style>
  <w:style w:type="character" w:customStyle="1" w:styleId="ZnakZnak17">
    <w:name w:val="Znak Znak17"/>
    <w:rPr>
      <w:rFonts w:ascii="Arial" w:eastAsia="Lucida Sans Unicode" w:hAnsi="Arial" w:cs="Arial"/>
      <w:b/>
      <w:bCs/>
      <w:sz w:val="26"/>
      <w:szCs w:val="26"/>
    </w:rPr>
  </w:style>
  <w:style w:type="character" w:customStyle="1" w:styleId="ZnakZnak16">
    <w:name w:val="Znak Znak1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nakZnak15">
    <w:name w:val="Znak Znak1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nakZnak13">
    <w:name w:val="Znak Znak1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Pr>
      <w:lang w:val="pl-PL" w:bidi="ar-SA"/>
    </w:rPr>
  </w:style>
  <w:style w:type="character" w:customStyle="1" w:styleId="Tekstpodstawowywcity3Znak">
    <w:name w:val="Tekst podstawowy wcięty 3 Znak"/>
    <w:rPr>
      <w:sz w:val="16"/>
      <w:szCs w:val="16"/>
      <w:lang w:val="pl-PL" w:bidi="ar-SA"/>
    </w:rPr>
  </w:style>
  <w:style w:type="character" w:customStyle="1" w:styleId="ZnakZnak1">
    <w:name w:val="Znak Znak1"/>
    <w:rPr>
      <w:b/>
      <w:bCs/>
      <w:sz w:val="24"/>
      <w:szCs w:val="24"/>
      <w:lang w:val="pl-PL" w:bidi="ar-SA"/>
    </w:rPr>
  </w:style>
  <w:style w:type="character" w:customStyle="1" w:styleId="Tekstpodstawowy3Znak">
    <w:name w:val="Tekst podstawowy 3 Znak"/>
    <w:rPr>
      <w:sz w:val="16"/>
      <w:szCs w:val="16"/>
      <w:lang w:val="x-none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bCs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pkt">
    <w:name w:val="pkt"/>
    <w:basedOn w:val="Normalny"/>
    <w:pPr>
      <w:widowControl w:val="0"/>
      <w:spacing w:before="60" w:after="60"/>
      <w:ind w:left="851" w:hanging="295"/>
      <w:jc w:val="both"/>
    </w:pPr>
    <w:rPr>
      <w:rFonts w:eastAsia="Lucida Sans Unicod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left="180"/>
    </w:pPr>
    <w:rPr>
      <w:i/>
      <w:u w:val="single"/>
      <w:lang w:val="x-none"/>
    </w:rPr>
  </w:style>
  <w:style w:type="paragraph" w:customStyle="1" w:styleId="Tekstpodstawowywcity21">
    <w:name w:val="Tekst podstawowy wcięty 21"/>
    <w:basedOn w:val="Normalny"/>
    <w:pPr>
      <w:ind w:left="180"/>
      <w:jc w:val="both"/>
    </w:pPr>
    <w:rPr>
      <w:i/>
    </w:rPr>
  </w:style>
  <w:style w:type="paragraph" w:customStyle="1" w:styleId="Tekstpodstawowy21">
    <w:name w:val="Tekst podstawowy 21"/>
    <w:basedOn w:val="Normalny"/>
    <w:pPr>
      <w:tabs>
        <w:tab w:val="left" w:pos="1021"/>
      </w:tabs>
      <w:jc w:val="both"/>
    </w:pPr>
    <w:rPr>
      <w:b/>
      <w:bCs/>
      <w:i/>
      <w:lang w:val="x-none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NormalnyWeb1">
    <w:name w:val="Normalny (Web)1"/>
    <w:basedOn w:val="Normalny"/>
    <w:pPr>
      <w:spacing w:before="280" w:after="63"/>
    </w:pPr>
    <w:rPr>
      <w:rFonts w:ascii="Arial" w:hAnsi="Arial" w:cs="Arial"/>
      <w:color w:val="000000"/>
      <w:sz w:val="16"/>
      <w:szCs w:val="16"/>
    </w:rPr>
  </w:style>
  <w:style w:type="paragraph" w:styleId="Spistreci4">
    <w:name w:val="toc 4"/>
    <w:basedOn w:val="Normalny"/>
    <w:next w:val="Normalny"/>
    <w:pPr>
      <w:spacing w:before="240"/>
      <w:ind w:left="720" w:right="-517" w:hanging="720"/>
    </w:pPr>
    <w:rPr>
      <w:b/>
      <w:sz w:val="28"/>
      <w:szCs w:val="28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xt-3mezera">
    <w:name w:val="text - 3 mezera"/>
    <w:basedOn w:val="Normalny"/>
    <w:pPr>
      <w:widowControl w:val="0"/>
      <w:spacing w:before="60" w:line="240" w:lineRule="exact"/>
      <w:jc w:val="both"/>
    </w:pPr>
    <w:rPr>
      <w:rFonts w:ascii="Arial" w:hAnsi="Arial" w:cs="Arial"/>
      <w:szCs w:val="20"/>
      <w:lang w:val="cs-CZ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">
    <w:name w:val="Tekst podstaw"/>
    <w:pPr>
      <w:suppressAutoHyphens/>
      <w:autoSpaceDE w:val="0"/>
    </w:pPr>
    <w:rPr>
      <w:rFonts w:ascii="Arial" w:hAnsi="Arial" w:cs="Arial"/>
      <w:color w:val="000000"/>
      <w:szCs w:val="24"/>
      <w:lang w:eastAsia="zh-CN"/>
    </w:rPr>
  </w:style>
  <w:style w:type="paragraph" w:customStyle="1" w:styleId="Tekst">
    <w:name w:val="Tekst"/>
    <w:basedOn w:val="Normalny"/>
    <w:pPr>
      <w:spacing w:line="288" w:lineRule="auto"/>
      <w:jc w:val="both"/>
    </w:p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40"/>
    </w:p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pPr>
      <w:jc w:val="both"/>
    </w:pPr>
    <w:rPr>
      <w:rFonts w:ascii="Arial" w:hAnsi="Arial" w:cs="Arial"/>
      <w:b/>
      <w:szCs w:val="20"/>
    </w:rPr>
  </w:style>
  <w:style w:type="paragraph" w:customStyle="1" w:styleId="WW-Tekstpodstawowywcity2">
    <w:name w:val="WW-Tekst podstawowy wcięty 2"/>
    <w:basedOn w:val="Normalny"/>
    <w:pPr>
      <w:ind w:left="426" w:firstLine="1"/>
      <w:jc w:val="both"/>
    </w:pPr>
    <w:rPr>
      <w:rFonts w:ascii="Arial" w:hAnsi="Arial" w:cs="Arial"/>
      <w:szCs w:val="20"/>
    </w:rPr>
  </w:style>
  <w:style w:type="paragraph" w:customStyle="1" w:styleId="WW-Tekstpodstawowywcity21">
    <w:name w:val="WW-Tekst podstawowy wcięty 21"/>
    <w:basedOn w:val="Normalny"/>
    <w:pPr>
      <w:ind w:left="426" w:firstLine="1"/>
      <w:jc w:val="both"/>
    </w:pPr>
    <w:rPr>
      <w:szCs w:val="20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</w:pPr>
    <w:rPr>
      <w:rFonts w:ascii="Tahoma" w:eastAsia="Lucida Sans Unicode" w:hAnsi="Tahoma" w:cs="Tahoma"/>
      <w:sz w:val="20"/>
      <w:szCs w:val="20"/>
      <w:lang w:val="x-none"/>
    </w:rPr>
  </w:style>
  <w:style w:type="table" w:styleId="Tabela-Siatka">
    <w:name w:val="Table Grid"/>
    <w:basedOn w:val="Standardowy"/>
    <w:uiPriority w:val="39"/>
    <w:rsid w:val="009C7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3B31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3B31"/>
    <w:pPr>
      <w:suppressAutoHyphens w:val="0"/>
    </w:pPr>
    <w:rPr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233B3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F5489F-2CA4-6C4A-8B6F-B92A5256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creator>Agnieszka Żeromska-Gawronek</dc:creator>
  <cp:lastModifiedBy>Damian Konkol</cp:lastModifiedBy>
  <cp:revision>78</cp:revision>
  <cp:lastPrinted>2013-08-28T11:13:00Z</cp:lastPrinted>
  <dcterms:created xsi:type="dcterms:W3CDTF">2017-07-20T15:00:00Z</dcterms:created>
  <dcterms:modified xsi:type="dcterms:W3CDTF">2025-11-18T08:33:00Z</dcterms:modified>
</cp:coreProperties>
</file>